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04825434" w:rsidR="00733A11" w:rsidRPr="00F34237" w:rsidRDefault="00733A11" w:rsidP="00DC5013">
      <w:pPr>
        <w:jc w:val="center"/>
        <w:rPr>
          <w:rFonts w:asciiTheme="minorHAnsi" w:hAnsiTheme="minorHAnsi" w:cstheme="minorHAnsi"/>
          <w:b/>
          <w:bCs/>
        </w:rPr>
      </w:pPr>
      <w:r w:rsidRPr="00F34237">
        <w:rPr>
          <w:rFonts w:ascii="Calibri" w:hAnsi="Calibri" w:cs="Calibri"/>
          <w:b/>
          <w:bCs/>
        </w:rPr>
        <w:t xml:space="preserve">PREGÃO ELETRÔNICO </w:t>
      </w:r>
      <w:r w:rsidRPr="00F34237">
        <w:rPr>
          <w:rFonts w:asciiTheme="minorHAnsi" w:hAnsiTheme="minorHAnsi" w:cstheme="minorHAnsi"/>
          <w:b/>
          <w:bCs/>
        </w:rPr>
        <w:t xml:space="preserve">EDITAL Nº </w:t>
      </w:r>
      <w:r w:rsidR="00F34237" w:rsidRPr="00F34237">
        <w:rPr>
          <w:rFonts w:asciiTheme="minorHAnsi" w:hAnsiTheme="minorHAnsi" w:cstheme="minorHAnsi"/>
          <w:b/>
        </w:rPr>
        <w:t>1701</w:t>
      </w:r>
      <w:r w:rsidR="00DB64CE" w:rsidRPr="00F34237">
        <w:rPr>
          <w:rFonts w:asciiTheme="minorHAnsi" w:hAnsiTheme="minorHAnsi" w:cstheme="minorHAnsi"/>
          <w:b/>
        </w:rPr>
        <w:t>/</w:t>
      </w:r>
      <w:r w:rsidR="00170C9D" w:rsidRPr="00F34237">
        <w:rPr>
          <w:rFonts w:asciiTheme="minorHAnsi" w:hAnsiTheme="minorHAnsi" w:cstheme="minorHAnsi"/>
          <w:b/>
        </w:rPr>
        <w:t>202</w:t>
      </w:r>
      <w:r w:rsidR="003618FC" w:rsidRPr="00F34237">
        <w:rPr>
          <w:rFonts w:asciiTheme="minorHAnsi" w:hAnsiTheme="minorHAnsi" w:cstheme="minorHAnsi"/>
          <w:b/>
        </w:rPr>
        <w:t>5</w:t>
      </w:r>
    </w:p>
    <w:p w14:paraId="0F1DE896" w14:textId="77777777" w:rsidR="00972B5B" w:rsidRPr="00F34237" w:rsidRDefault="00972B5B">
      <w:pPr>
        <w:jc w:val="center"/>
        <w:rPr>
          <w:rFonts w:ascii="Calibri" w:hAnsi="Calibri" w:cs="Calibri"/>
          <w:b/>
          <w:bCs/>
        </w:rPr>
      </w:pPr>
    </w:p>
    <w:p w14:paraId="7DDCAE09" w14:textId="0B496D4A" w:rsidR="00FE4B45" w:rsidRPr="00F34237" w:rsidRDefault="00733A11" w:rsidP="00FE4B45">
      <w:pPr>
        <w:tabs>
          <w:tab w:val="left" w:pos="2552"/>
        </w:tabs>
        <w:jc w:val="both"/>
        <w:rPr>
          <w:rFonts w:ascii="Calibri" w:hAnsi="Calibri" w:cs="Calibri"/>
        </w:rPr>
      </w:pPr>
      <w:r w:rsidRPr="00F34237">
        <w:rPr>
          <w:rFonts w:ascii="Calibri" w:hAnsi="Calibri" w:cs="Calibri"/>
        </w:rPr>
        <w:t xml:space="preserve">A </w:t>
      </w:r>
      <w:r w:rsidR="00936C00" w:rsidRPr="00F34237">
        <w:rPr>
          <w:rFonts w:ascii="Calibri" w:hAnsi="Calibri" w:cs="Calibri"/>
          <w:b/>
        </w:rPr>
        <w:t>FUNDAÇÃO UNIVERSIDADE DO ESTADO</w:t>
      </w:r>
      <w:r w:rsidR="003C57D8" w:rsidRPr="00F34237">
        <w:rPr>
          <w:rFonts w:ascii="Calibri" w:hAnsi="Calibri" w:cs="Calibri"/>
          <w:b/>
        </w:rPr>
        <w:t xml:space="preserve"> </w:t>
      </w:r>
      <w:r w:rsidR="00936C00" w:rsidRPr="00F34237">
        <w:rPr>
          <w:rFonts w:ascii="Calibri" w:hAnsi="Calibri" w:cs="Calibri"/>
          <w:b/>
        </w:rPr>
        <w:t>DE SANTA CATARINA</w:t>
      </w:r>
      <w:r w:rsidR="00936C00" w:rsidRPr="00F34237">
        <w:rPr>
          <w:rFonts w:ascii="Calibri" w:hAnsi="Calibri" w:cs="Calibri"/>
        </w:rPr>
        <w:t xml:space="preserve">, </w:t>
      </w:r>
      <w:r w:rsidR="00AB23E9" w:rsidRPr="00F34237">
        <w:rPr>
          <w:rFonts w:ascii="Calibri" w:hAnsi="Calibri" w:cs="Calibri"/>
        </w:rPr>
        <w:t xml:space="preserve">com sede na Av. Madre </w:t>
      </w:r>
      <w:proofErr w:type="spellStart"/>
      <w:r w:rsidR="00AB23E9" w:rsidRPr="00F34237">
        <w:rPr>
          <w:rFonts w:ascii="Calibri" w:hAnsi="Calibri" w:cs="Calibri"/>
        </w:rPr>
        <w:t>Benvenuta</w:t>
      </w:r>
      <w:proofErr w:type="spellEnd"/>
      <w:r w:rsidR="00AB23E9" w:rsidRPr="00F34237">
        <w:rPr>
          <w:rFonts w:ascii="Calibri" w:hAnsi="Calibri" w:cs="Calibri"/>
        </w:rPr>
        <w:t>, nº 2007, Itacorubi, Florianópolis/SC, inscrita</w:t>
      </w:r>
      <w:r w:rsidR="00AB23E9" w:rsidRPr="00F34237">
        <w:t xml:space="preserve"> </w:t>
      </w:r>
      <w:r w:rsidR="00AB23E9" w:rsidRPr="00F34237">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34237" w:rsidRPr="00F34237">
            <w:rPr>
              <w:rFonts w:asciiTheme="minorHAnsi" w:hAnsiTheme="minorHAnsi" w:cstheme="minorHAnsi"/>
            </w:rPr>
            <w:t>da Coordenadoria de Licitações e Compras da Reitoria</w:t>
          </w:r>
        </w:sdtContent>
      </w:sdt>
      <w:r w:rsidR="00AB23E9" w:rsidRPr="00F34237">
        <w:rPr>
          <w:rFonts w:ascii="Calibri" w:hAnsi="Calibri" w:cs="Calibri"/>
        </w:rPr>
        <w:t xml:space="preserve">, </w:t>
      </w:r>
      <w:r w:rsidRPr="00F34237">
        <w:rPr>
          <w:rFonts w:ascii="Calibri" w:hAnsi="Calibri" w:cs="Calibri"/>
        </w:rPr>
        <w:t xml:space="preserve">torna público que fará realizar licitação na modalidade </w:t>
      </w:r>
      <w:r w:rsidR="00AB23E9" w:rsidRPr="00F34237">
        <w:rPr>
          <w:rFonts w:ascii="Calibri" w:hAnsi="Calibri" w:cs="Calibri"/>
        </w:rPr>
        <w:t>P</w:t>
      </w:r>
      <w:r w:rsidRPr="00F34237">
        <w:rPr>
          <w:rFonts w:ascii="Calibri" w:hAnsi="Calibri" w:cs="Calibri"/>
        </w:rPr>
        <w:t xml:space="preserve">regão </w:t>
      </w:r>
      <w:r w:rsidR="00AB23E9" w:rsidRPr="00F34237">
        <w:rPr>
          <w:rFonts w:ascii="Calibri" w:hAnsi="Calibri" w:cs="Calibri"/>
        </w:rPr>
        <w:t>E</w:t>
      </w:r>
      <w:r w:rsidRPr="00F34237">
        <w:rPr>
          <w:rFonts w:ascii="Calibri" w:hAnsi="Calibri" w:cs="Calibri"/>
        </w:rPr>
        <w:t>letrônico</w:t>
      </w:r>
      <w:r w:rsidR="00CB6577" w:rsidRPr="00F34237">
        <w:rPr>
          <w:rFonts w:ascii="Calibri" w:hAnsi="Calibri" w:cs="Calibri"/>
        </w:rPr>
        <w:t xml:space="preserve"> com o modo de disputa</w:t>
      </w:r>
      <w:r w:rsidR="00CB6577" w:rsidRPr="00F3423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34237" w:rsidRPr="00F34237">
            <w:rPr>
              <w:rFonts w:asciiTheme="minorHAnsi" w:hAnsiTheme="minorHAnsi" w:cstheme="minorHAnsi"/>
            </w:rPr>
            <w:t>Aberto</w:t>
          </w:r>
        </w:sdtContent>
      </w:sdt>
      <w:r w:rsidR="00CB6577" w:rsidRPr="00F34237">
        <w:rPr>
          <w:rFonts w:ascii="Calibri" w:hAnsi="Calibri" w:cs="Calibri"/>
        </w:rPr>
        <w:t xml:space="preserve"> e </w:t>
      </w:r>
      <w:r w:rsidR="007D78C9" w:rsidRPr="00F34237">
        <w:rPr>
          <w:rFonts w:ascii="Calibri" w:hAnsi="Calibri" w:cs="Calibri"/>
        </w:rPr>
        <w:t xml:space="preserve">com critério de julgamento de </w:t>
      </w:r>
      <w:r w:rsidR="007D78C9" w:rsidRPr="00F34237">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34237" w:rsidRPr="00F34237">
            <w:rPr>
              <w:rFonts w:asciiTheme="minorHAnsi" w:hAnsiTheme="minorHAnsi" w:cstheme="minorHAnsi"/>
            </w:rPr>
            <w:t>por lote</w:t>
          </w:r>
        </w:sdtContent>
      </w:sdt>
      <w:r w:rsidR="007D78C9" w:rsidRPr="00F34237">
        <w:rPr>
          <w:rFonts w:asciiTheme="minorHAnsi" w:hAnsiTheme="minorHAnsi" w:cstheme="minorHAnsi"/>
        </w:rPr>
        <w:t xml:space="preserve">, </w:t>
      </w:r>
      <w:r w:rsidR="00661F91" w:rsidRPr="00F34237">
        <w:rPr>
          <w:rFonts w:asciiTheme="minorHAnsi" w:hAnsiTheme="minorHAnsi" w:cstheme="minorHAnsi"/>
        </w:rPr>
        <w:t>para</w:t>
      </w:r>
      <w:r w:rsidR="00661F91" w:rsidRPr="00F34237">
        <w:rPr>
          <w:rFonts w:ascii="Calibri" w:hAnsi="Calibri" w:cs="Calibri"/>
        </w:rPr>
        <w:t xml:space="preserve"> selecionar proposta objetivando o </w:t>
      </w:r>
      <w:r w:rsidR="00661F91" w:rsidRPr="00F34237">
        <w:rPr>
          <w:rFonts w:ascii="Calibri" w:hAnsi="Calibri" w:cs="Calibri"/>
          <w:b/>
          <w:bCs/>
        </w:rPr>
        <w:t>REGISTRO DE PREÇOS</w:t>
      </w:r>
      <w:r w:rsidRPr="00F34237">
        <w:rPr>
          <w:rFonts w:ascii="Calibri" w:hAnsi="Calibri" w:cs="Calibri"/>
        </w:rPr>
        <w:t xml:space="preserve">, </w:t>
      </w:r>
      <w:r w:rsidR="00022519" w:rsidRPr="00F34237">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F34237"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B4F4E95" w:rsidR="006F0DFF" w:rsidRPr="00F34237" w:rsidRDefault="006F0DFF" w:rsidP="006F0DFF">
      <w:pPr>
        <w:jc w:val="both"/>
        <w:rPr>
          <w:rFonts w:ascii="Calibri" w:hAnsi="Calibri" w:cs="Calibri"/>
          <w:b/>
          <w:bCs/>
        </w:rPr>
      </w:pPr>
      <w:r w:rsidRPr="00F34237">
        <w:rPr>
          <w:rFonts w:ascii="Calibri" w:hAnsi="Calibri" w:cs="Calibri"/>
          <w:b/>
          <w:bCs/>
        </w:rPr>
        <w:t>OBJETO:</w:t>
      </w:r>
      <w:r w:rsidRPr="00F34237">
        <w:rPr>
          <w:rFonts w:ascii="Calibri" w:hAnsi="Calibri" w:cs="Calibri"/>
        </w:rPr>
        <w:t xml:space="preserve"> </w:t>
      </w:r>
      <w:bookmarkStart w:id="0" w:name="_Hlk210841670"/>
      <w:r w:rsidR="00F34237" w:rsidRPr="00F34237">
        <w:rPr>
          <w:rFonts w:ascii="Calibri" w:hAnsi="Calibri" w:cs="Calibri"/>
          <w:b/>
        </w:rPr>
        <w:t>CONTRATAÇÃO DE EMPRESA ESPECIALIZADA PARA A PRESTAÇÃO DE SERVIÇOS DE COLETA, TRANSPORTE, TRATAMENTO E DESTINAÇÃO FINAL DE RESÍDUOS DA CONSTRUÇÃO CIVIL, RESÍDUOS QUÍMICOS, LABORATORIAIS, HOSPITALARES, LÂMPADAS E RESÍDUOS DE ANIMAIS DE EXPERIMENTAÇÃO (FEZES, URINA E CARCAÇAS), PARA O CAMPUS I, PARA O CENTRO DE EDUCAÇÃO SUPERIOR DA REGIÃO SUL – CERES E PARA O CENTRO DE EDUCAÇÃO SUPERIOR DA FOZ DO ITAJAÍ – CESFI DA UDESC</w:t>
      </w:r>
      <w:bookmarkEnd w:id="0"/>
      <w:r w:rsidRPr="00F34237">
        <w:rPr>
          <w:rFonts w:ascii="Calibri" w:hAnsi="Calibri" w:cs="Calibri"/>
        </w:rPr>
        <w:t xml:space="preserve">, conforme especificações constantes do </w:t>
      </w:r>
      <w:r w:rsidRPr="00F34237">
        <w:rPr>
          <w:rFonts w:ascii="Calibri" w:hAnsi="Calibri" w:cs="Calibri"/>
          <w:b/>
          <w:bCs/>
        </w:rPr>
        <w:t>Anexo I e II.</w:t>
      </w:r>
    </w:p>
    <w:p w14:paraId="1F42779F" w14:textId="77777777" w:rsidR="001C2FC0" w:rsidRPr="00F34237" w:rsidRDefault="001C2FC0">
      <w:pPr>
        <w:jc w:val="both"/>
        <w:rPr>
          <w:rFonts w:ascii="Calibri" w:hAnsi="Calibri" w:cs="Calibri"/>
        </w:rPr>
      </w:pPr>
    </w:p>
    <w:p w14:paraId="0E042269" w14:textId="18EC2FD7" w:rsidR="006F0DFF" w:rsidRPr="00F34237" w:rsidRDefault="006F0DFF" w:rsidP="006F0DFF">
      <w:pPr>
        <w:jc w:val="center"/>
        <w:rPr>
          <w:rFonts w:ascii="Calibri" w:hAnsi="Calibri"/>
          <w:b/>
        </w:rPr>
      </w:pPr>
      <w:r w:rsidRPr="00F34237">
        <w:rPr>
          <w:rFonts w:ascii="Calibri" w:hAnsi="Calibri"/>
          <w:b/>
        </w:rPr>
        <w:t>LOTES DO PROCESSO SÃO EXCLUSIVOS PARA MICROEMPRESAS E EMPRESAS DE PEQUENO PORTE</w:t>
      </w:r>
      <w:r w:rsidR="00F34237" w:rsidRPr="00F34237">
        <w:rPr>
          <w:rFonts w:ascii="Calibri" w:hAnsi="Calibri"/>
          <w:b/>
        </w:rPr>
        <w:t>, EXCETO LOTES 01, 02 e 04.</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5B6B4EA9" w:rsidR="00733A11" w:rsidRPr="00F743DA" w:rsidRDefault="00733A11">
      <w:pPr>
        <w:pStyle w:val="Contedodoquadro"/>
        <w:rPr>
          <w:rFonts w:asciiTheme="minorHAnsi" w:hAnsiTheme="minorHAnsi" w:cstheme="minorHAnsi"/>
          <w:szCs w:val="24"/>
        </w:rPr>
      </w:pPr>
      <w:r w:rsidRPr="00F34237">
        <w:rPr>
          <w:rFonts w:asciiTheme="minorHAnsi" w:hAnsiTheme="minorHAnsi" w:cstheme="minorHAnsi"/>
          <w:b/>
          <w:bCs/>
        </w:rPr>
        <w:t>e-mail:</w:t>
      </w:r>
      <w:r w:rsidRPr="00F34237">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F34237" w:rsidRPr="00F34237">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E9DC89E" w:rsidR="00AB23E9" w:rsidRPr="004249C8" w:rsidRDefault="00AB23E9" w:rsidP="00AB23E9">
      <w:pPr>
        <w:tabs>
          <w:tab w:val="left" w:pos="2552"/>
        </w:tabs>
        <w:jc w:val="both"/>
        <w:rPr>
          <w:rFonts w:asciiTheme="minorHAnsi" w:hAnsiTheme="minorHAnsi" w:cstheme="minorHAnsi"/>
          <w:bCs/>
        </w:rPr>
      </w:pPr>
      <w:r w:rsidRPr="00AB23E9">
        <w:rPr>
          <w:rFonts w:ascii="Calibri" w:hAnsi="Calibri" w:cs="Calibri"/>
          <w:b/>
        </w:rPr>
        <w:t xml:space="preserve">1.1 – Envio de proposta: a partir das 14h do </w:t>
      </w:r>
      <w:r w:rsidRPr="00DB64CE">
        <w:rPr>
          <w:rFonts w:asciiTheme="minorHAnsi" w:hAnsiTheme="minorHAnsi" w:cstheme="minorHAnsi"/>
          <w:b/>
        </w:rPr>
        <w:t>dia</w:t>
      </w:r>
      <w:r w:rsidR="00CC7390">
        <w:rPr>
          <w:rFonts w:asciiTheme="minorHAnsi" w:hAnsiTheme="minorHAnsi" w:cstheme="minorHAnsi"/>
          <w:b/>
        </w:rPr>
        <w:t xml:space="preserve">, </w:t>
      </w:r>
      <w:r w:rsidR="00CC7390">
        <w:rPr>
          <w:rFonts w:asciiTheme="minorHAnsi" w:hAnsiTheme="minorHAnsi" w:cstheme="minorHAnsi"/>
          <w:bCs/>
        </w:rPr>
        <w:t>c</w:t>
      </w:r>
      <w:r w:rsidR="004249C8" w:rsidRPr="004249C8">
        <w:rPr>
          <w:rFonts w:asciiTheme="minorHAnsi" w:hAnsiTheme="minorHAnsi" w:cstheme="minorHAnsi"/>
          <w:bCs/>
        </w:rPr>
        <w:t>onforme data do sistema e</w:t>
      </w:r>
      <w:r w:rsidR="004249C8">
        <w:rPr>
          <w:rFonts w:asciiTheme="minorHAnsi" w:hAnsiTheme="minorHAnsi" w:cstheme="minorHAnsi"/>
          <w:bCs/>
        </w:rPr>
        <w:t>-LIC.</w:t>
      </w:r>
    </w:p>
    <w:p w14:paraId="1BFDC12C" w14:textId="28915D6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w:t>
      </w:r>
      <w:r w:rsidR="00CC7390">
        <w:rPr>
          <w:rFonts w:ascii="Calibri" w:hAnsi="Calibri" w:cs="Calibri"/>
          <w:b/>
        </w:rPr>
        <w:t xml:space="preserve">, </w:t>
      </w:r>
      <w:r w:rsidR="00CC7390">
        <w:rPr>
          <w:rFonts w:ascii="Calibri" w:hAnsi="Calibri" w:cs="Calibri"/>
          <w:bCs/>
        </w:rPr>
        <w:t>c</w:t>
      </w:r>
      <w:r w:rsidR="004249C8" w:rsidRPr="004249C8">
        <w:rPr>
          <w:rFonts w:asciiTheme="minorHAnsi" w:hAnsiTheme="minorHAnsi" w:cstheme="minorHAnsi"/>
          <w:bCs/>
        </w:rPr>
        <w:t xml:space="preserve">onforme data </w:t>
      </w:r>
      <w:r w:rsidR="00A32570">
        <w:rPr>
          <w:rFonts w:asciiTheme="minorHAnsi" w:hAnsiTheme="minorHAnsi" w:cstheme="minorHAnsi"/>
          <w:bCs/>
        </w:rPr>
        <w:t xml:space="preserve">do </w:t>
      </w:r>
      <w:r w:rsidR="004249C8" w:rsidRPr="004249C8">
        <w:rPr>
          <w:rFonts w:asciiTheme="minorHAnsi" w:hAnsiTheme="minorHAnsi" w:cstheme="minorHAnsi"/>
          <w:bCs/>
        </w:rPr>
        <w:t>sistema e</w:t>
      </w:r>
      <w:r w:rsidR="004249C8">
        <w:rPr>
          <w:rFonts w:asciiTheme="minorHAnsi" w:hAnsiTheme="minorHAnsi" w:cstheme="minorHAnsi"/>
          <w:bCs/>
        </w:rPr>
        <w:t>-LIC.</w:t>
      </w:r>
    </w:p>
    <w:p w14:paraId="70E86862" w14:textId="2D4C517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w:t>
      </w:r>
      <w:r w:rsidR="00CC7390">
        <w:rPr>
          <w:rFonts w:ascii="Calibri" w:hAnsi="Calibri" w:cs="Calibri"/>
          <w:b/>
        </w:rPr>
        <w:t xml:space="preserve">, </w:t>
      </w:r>
      <w:r w:rsidR="00CC7390" w:rsidRPr="00CC7390">
        <w:rPr>
          <w:rFonts w:ascii="Calibri" w:hAnsi="Calibri" w:cs="Calibri"/>
          <w:bCs/>
        </w:rPr>
        <w:t>c</w:t>
      </w:r>
      <w:r w:rsidR="004249C8" w:rsidRPr="004249C8">
        <w:rPr>
          <w:rFonts w:asciiTheme="minorHAnsi" w:hAnsiTheme="minorHAnsi" w:cstheme="minorHAnsi"/>
          <w:bCs/>
        </w:rPr>
        <w:t>onforme do sistema e</w:t>
      </w:r>
      <w:r w:rsidR="004249C8">
        <w:rPr>
          <w:rFonts w:asciiTheme="minorHAnsi" w:hAnsiTheme="minorHAnsi" w:cstheme="minorHAnsi"/>
          <w:bCs/>
        </w:rPr>
        <w:t>-LIC.</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lastRenderedPageBreak/>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601593" w:rsidRDefault="000812A5" w:rsidP="000812A5">
      <w:pPr>
        <w:rPr>
          <w:b/>
          <w:bCs/>
        </w:rPr>
      </w:pPr>
      <w:r w:rsidRPr="00601593">
        <w:rPr>
          <w:rFonts w:asciiTheme="minorHAnsi" w:hAnsiTheme="minorHAnsi" w:cstheme="minorHAnsi"/>
          <w:b/>
          <w:bCs/>
        </w:rPr>
        <w:t xml:space="preserve">c) </w:t>
      </w:r>
      <w:r w:rsidRPr="00601593">
        <w:rPr>
          <w:rFonts w:asciiTheme="minorHAnsi" w:hAnsiTheme="minorHAnsi" w:cstheme="minorHAnsi"/>
        </w:rPr>
        <w:t>Propostas</w:t>
      </w:r>
      <w:r w:rsidRPr="00601593">
        <w:rPr>
          <w:rFonts w:asciiTheme="minorHAnsi" w:hAnsiTheme="minorHAnsi" w:cstheme="minorHAnsi"/>
          <w:b/>
          <w:bCs/>
        </w:rPr>
        <w:t xml:space="preserve"> cadastradas no sistema com valores superestimados tipo por exemplo (R$ 9.999.999.999.999,00) serão desclassificadas pelo Pregoeiro/Agente de Contratação no momento da abertura das propostas para análise, </w:t>
      </w:r>
      <w:r w:rsidRPr="00601593">
        <w:rPr>
          <w:rFonts w:asciiTheme="minorHAnsi" w:hAnsiTheme="minorHAnsi" w:cstheme="minorHAnsi"/>
        </w:rPr>
        <w:t>pelo motivo que propostas cadastradas com esses valores impedem o envio do Processo Licitatório ao Tribunal de Contas de Santa Catarina – TCE SC</w:t>
      </w:r>
      <w:r w:rsidRPr="00601593">
        <w:t>.</w:t>
      </w:r>
    </w:p>
    <w:p w14:paraId="2C142040" w14:textId="20A6607F" w:rsidR="009F4742" w:rsidRDefault="00423FB4" w:rsidP="00423FB4">
      <w:pPr>
        <w:ind w:firstLine="142"/>
        <w:jc w:val="both"/>
        <w:rPr>
          <w:rFonts w:ascii="Calibri" w:hAnsi="Calibri" w:cs="Calibri"/>
        </w:rPr>
      </w:pPr>
      <w:r w:rsidRPr="00601593">
        <w:rPr>
          <w:rFonts w:ascii="Calibri" w:hAnsi="Calibri" w:cs="Calibri"/>
          <w:b/>
          <w:bCs/>
        </w:rPr>
        <w:t>6</w:t>
      </w:r>
      <w:r w:rsidR="009F4742" w:rsidRPr="00601593">
        <w:rPr>
          <w:rFonts w:ascii="Calibri" w:hAnsi="Calibri" w:cs="Calibri"/>
          <w:b/>
          <w:bCs/>
        </w:rPr>
        <w:t>.</w:t>
      </w:r>
      <w:r w:rsidR="002E4097" w:rsidRPr="00601593">
        <w:rPr>
          <w:rFonts w:ascii="Calibri" w:hAnsi="Calibri" w:cs="Calibri"/>
          <w:b/>
          <w:bCs/>
        </w:rPr>
        <w:t>3</w:t>
      </w:r>
      <w:r w:rsidR="009F4742" w:rsidRPr="00601593">
        <w:rPr>
          <w:rFonts w:ascii="Calibri" w:hAnsi="Calibri" w:cs="Calibri"/>
          <w:b/>
          <w:bCs/>
        </w:rPr>
        <w:t>.</w:t>
      </w:r>
      <w:r w:rsidR="00FE4B45" w:rsidRPr="00601593">
        <w:rPr>
          <w:rFonts w:ascii="Calibri" w:hAnsi="Calibri" w:cs="Calibri"/>
          <w:b/>
          <w:bCs/>
        </w:rPr>
        <w:t>2</w:t>
      </w:r>
      <w:r w:rsidR="009F4742" w:rsidRPr="00601593">
        <w:rPr>
          <w:rFonts w:ascii="Calibri" w:hAnsi="Calibri" w:cs="Calibri"/>
          <w:b/>
          <w:bCs/>
        </w:rPr>
        <w:t xml:space="preserve"> –</w:t>
      </w:r>
      <w:r w:rsidR="009F4742" w:rsidRPr="00601593">
        <w:rPr>
          <w:rFonts w:ascii="Calibri" w:hAnsi="Calibri" w:cs="Calibri"/>
        </w:rPr>
        <w:t xml:space="preserve"> As licitantes deverão ofertar preços para todos os itens do lote cotado, sob</w:t>
      </w:r>
      <w:r w:rsidR="009F4742" w:rsidRPr="009F4742">
        <w:rPr>
          <w:rFonts w:ascii="Calibri" w:hAnsi="Calibri" w:cs="Calibri"/>
        </w:rPr>
        <w:t xml:space="preserve">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lastRenderedPageBreak/>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Pr="00F34237"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sidRPr="00F34237">
        <w:rPr>
          <w:rFonts w:ascii="Calibri" w:hAnsi="Calibri" w:cs="Calibri"/>
        </w:rPr>
        <w:t>Lic</w:t>
      </w:r>
      <w:proofErr w:type="spellEnd"/>
      <w:r w:rsidRPr="00F34237">
        <w:rPr>
          <w:rFonts w:ascii="Calibri" w:hAnsi="Calibri" w:cs="Calibri"/>
        </w:rPr>
        <w:t>, para valores em reais.</w:t>
      </w:r>
    </w:p>
    <w:bookmarkEnd w:id="7"/>
    <w:bookmarkEnd w:id="5"/>
    <w:p w14:paraId="13CBC911" w14:textId="18315D60" w:rsidR="003C1D1C" w:rsidRDefault="003C1D1C" w:rsidP="00FE4B45">
      <w:pPr>
        <w:tabs>
          <w:tab w:val="left" w:pos="2552"/>
        </w:tabs>
        <w:ind w:firstLine="142"/>
        <w:jc w:val="both"/>
        <w:rPr>
          <w:rFonts w:asciiTheme="minorHAnsi" w:hAnsiTheme="minorHAnsi" w:cstheme="minorHAnsi"/>
          <w:b/>
          <w:bCs/>
          <w:u w:val="single"/>
        </w:rPr>
      </w:pPr>
      <w:r w:rsidRPr="00F34237">
        <w:rPr>
          <w:rFonts w:ascii="Calibri" w:hAnsi="Calibri" w:cs="Calibri"/>
          <w:b/>
          <w:bCs/>
          <w:u w:val="single"/>
        </w:rPr>
        <w:t>7.6.2 - O modo de disputa deste Pregão é o</w:t>
      </w:r>
      <w:r w:rsidRPr="00F34237">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34237" w:rsidRPr="00F34237">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lastRenderedPageBreak/>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w:t>
      </w:r>
      <w:r w:rsidRPr="00937F04">
        <w:rPr>
          <w:rFonts w:ascii="Calibri" w:hAnsi="Calibri" w:cs="Calibri"/>
        </w:rPr>
        <w:lastRenderedPageBreak/>
        <w:t>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589813D3" w14:textId="77777777" w:rsidR="0012070D" w:rsidRPr="0012070D" w:rsidRDefault="00EF424C" w:rsidP="0012070D">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highlight w:val="yellow"/>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 xml:space="preserve">.2 – </w:t>
      </w:r>
      <w:r w:rsidR="0012070D" w:rsidRPr="0012070D">
        <w:rPr>
          <w:rFonts w:ascii="Calibri" w:hAnsi="Calibri" w:cs="Calibri"/>
          <w:b/>
          <w:bCs/>
          <w:szCs w:val="24"/>
          <w:highlight w:val="yellow"/>
        </w:rPr>
        <w:t>Capacitação Operacional:</w:t>
      </w:r>
      <w:r w:rsidR="0012070D" w:rsidRPr="0012070D">
        <w:rPr>
          <w:rFonts w:ascii="Calibri" w:hAnsi="Calibri" w:cs="Calibri"/>
          <w:szCs w:val="24"/>
          <w:highlight w:val="yellow"/>
        </w:rPr>
        <w:t xml:space="preserve"> Atestado(s) de Capacidade Técnica ou certidão(s) da empresa proponente por execução de serviço de características semelhantes ao do objeto desta licitação, fornecido por pessoa jurídica de direito público ou privado (diversa da empresa proponente). Para esse processo licitatório, as parcelas de maior relevância e valor significativo são:</w:t>
      </w:r>
    </w:p>
    <w:p w14:paraId="5D3D5DD7"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 Lote 1: Locação de caçamba estacionária para recolher resíduos da construção civil. Capacidade da caçamba: 5m³. Incluindo a coleta, o transporte e a destinação final - 10 caçambas. </w:t>
      </w:r>
    </w:p>
    <w:p w14:paraId="1645F94B"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 Lote 2: Locação de caçamba estacionária para recolher resíduos da construção civil. Capacidade da caçamba: 5m³. Incluindo a coleta, o transporte e a destinação final - 10 caçambas. </w:t>
      </w:r>
    </w:p>
    <w:p w14:paraId="15797336"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 Lote 3: Coleta, transporte e tratamento de lâmpadas fluorescentes e LED - 5 coletas. Destinação final de lâmpadas fluorescentes e LED - 2800 unidades. </w:t>
      </w:r>
    </w:p>
    <w:p w14:paraId="6F45A499"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Lote 4: Locação de caçamba com tampa, para recolher resíduos sólidos - Classe IIA - Rejeitos. Incluindo coleta, transporte e destinação final - 750 m³.</w:t>
      </w:r>
    </w:p>
    <w:p w14:paraId="5DC87472"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 Lote 5: Coleta e transporte de produtos químicos - 1 coleta. Destinação final de produtos químicos - 200 </w:t>
      </w:r>
      <w:proofErr w:type="spellStart"/>
      <w:r w:rsidRPr="0012070D">
        <w:rPr>
          <w:rFonts w:ascii="Calibri" w:hAnsi="Calibri" w:cs="Calibri"/>
          <w:highlight w:val="yellow"/>
        </w:rPr>
        <w:t>kgs</w:t>
      </w:r>
      <w:proofErr w:type="spellEnd"/>
      <w:r w:rsidRPr="0012070D">
        <w:rPr>
          <w:rFonts w:ascii="Calibri" w:hAnsi="Calibri" w:cs="Calibri"/>
          <w:highlight w:val="yellow"/>
        </w:rPr>
        <w:t xml:space="preserve">. </w:t>
      </w:r>
    </w:p>
    <w:p w14:paraId="6E2824C9"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 Lote 6: Coleta e transporte de produtos químicos - 6 coletas. Destinação final de produtos químicos - 500 </w:t>
      </w:r>
      <w:proofErr w:type="spellStart"/>
      <w:r w:rsidRPr="0012070D">
        <w:rPr>
          <w:rFonts w:ascii="Calibri" w:hAnsi="Calibri" w:cs="Calibri"/>
          <w:highlight w:val="yellow"/>
        </w:rPr>
        <w:t>kgs</w:t>
      </w:r>
      <w:proofErr w:type="spellEnd"/>
      <w:r w:rsidRPr="0012070D">
        <w:rPr>
          <w:rFonts w:ascii="Calibri" w:hAnsi="Calibri" w:cs="Calibri"/>
          <w:highlight w:val="yellow"/>
        </w:rPr>
        <w:t xml:space="preserve">. </w:t>
      </w:r>
    </w:p>
    <w:p w14:paraId="15181807"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 Lote 7: Coleta e transporte de resíduos hospitalares - 1 coleta. Destinação final de resíduos hospitalares - 400 litros. </w:t>
      </w:r>
    </w:p>
    <w:p w14:paraId="585E7253"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lastRenderedPageBreak/>
        <w:t>· Lote 8: Coleta e transporte de resíduos hospitalares - 6 coletas. Destinação final de resíduos hospitalares - 2.000 litros.</w:t>
      </w:r>
    </w:p>
    <w:p w14:paraId="3A54B351"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Lote 9: Coleta, transporte, tratamento e destino final de resíduos biológicos – Grupo A1 – resíduos de animais de experimentação, tais como fezes, urina e carcaças de roedores - 1 coleta.</w:t>
      </w:r>
    </w:p>
    <w:p w14:paraId="5E700A1C"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b/>
          <w:bCs/>
          <w:highlight w:val="yellow"/>
        </w:rPr>
        <w:t>8.8.2.1 -</w:t>
      </w:r>
      <w:r w:rsidRPr="0012070D">
        <w:rPr>
          <w:rFonts w:ascii="Calibri" w:hAnsi="Calibri" w:cs="Calibri"/>
          <w:highlight w:val="yellow"/>
        </w:rPr>
        <w:t xml:space="preserve"> Será admitida, para fins de comprovação de quantitativo mínimo, a apresentação e o somatório de diferentes atestados executados de forma concomitante. </w:t>
      </w:r>
    </w:p>
    <w:p w14:paraId="0B40AC4B"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b/>
          <w:bCs/>
          <w:highlight w:val="yellow"/>
        </w:rPr>
        <w:t>8.8.2.2 -</w:t>
      </w:r>
      <w:r w:rsidRPr="0012070D">
        <w:rPr>
          <w:rFonts w:ascii="Calibri" w:hAnsi="Calibri" w:cs="Calibri"/>
          <w:highlight w:val="yellow"/>
        </w:rPr>
        <w:t xml:space="preserve"> Os atestados de capacidade técnica poderão ser apresentados em nome da matriz ou da filial do fornecedor.</w:t>
      </w:r>
    </w:p>
    <w:p w14:paraId="788AC496" w14:textId="494442BD" w:rsid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b/>
          <w:bCs/>
          <w:highlight w:val="yellow"/>
        </w:rPr>
        <w:t>8.8.2.3 -</w:t>
      </w:r>
      <w:r w:rsidRPr="0012070D">
        <w:rPr>
          <w:rFonts w:ascii="Calibri" w:hAnsi="Calibri" w:cs="Calibri"/>
          <w:highlight w:val="yellow"/>
        </w:rPr>
        <w:t xml:space="preserve">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r>
        <w:rPr>
          <w:rFonts w:ascii="Calibri" w:hAnsi="Calibri" w:cs="Calibri"/>
          <w:highlight w:val="yellow"/>
        </w:rPr>
        <w:t>.</w:t>
      </w:r>
    </w:p>
    <w:p w14:paraId="5F952769" w14:textId="77777777" w:rsidR="000D3E0D" w:rsidRPr="0012070D" w:rsidRDefault="000D3E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p>
    <w:p w14:paraId="3FA6C5E5" w14:textId="14E9B0C2" w:rsidR="0012070D" w:rsidRPr="006B00F2"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b/>
          <w:bCs/>
          <w:highlight w:val="yellow"/>
        </w:rPr>
      </w:pPr>
      <w:r w:rsidRPr="0012070D">
        <w:rPr>
          <w:rFonts w:ascii="Calibri" w:hAnsi="Calibri" w:cs="Calibri"/>
          <w:b/>
          <w:bCs/>
          <w:highlight w:val="yellow"/>
        </w:rPr>
        <w:t xml:space="preserve">8.8.3 </w:t>
      </w:r>
      <w:r>
        <w:rPr>
          <w:rFonts w:ascii="Calibri" w:hAnsi="Calibri" w:cs="Calibri"/>
          <w:b/>
          <w:bCs/>
          <w:highlight w:val="yellow"/>
        </w:rPr>
        <w:t>–</w:t>
      </w:r>
      <w:r w:rsidRPr="0012070D">
        <w:rPr>
          <w:rFonts w:ascii="Calibri" w:hAnsi="Calibri" w:cs="Calibri"/>
          <w:highlight w:val="yellow"/>
        </w:rPr>
        <w:t xml:space="preserve"> </w:t>
      </w:r>
      <w:r w:rsidRPr="0012070D">
        <w:rPr>
          <w:rFonts w:ascii="Calibri" w:hAnsi="Calibri" w:cs="Calibri"/>
          <w:b/>
          <w:bCs/>
          <w:highlight w:val="yellow"/>
        </w:rPr>
        <w:t>Requisitos para assinatura do Contrato:</w:t>
      </w:r>
      <w:r w:rsidRPr="0012070D">
        <w:rPr>
          <w:rFonts w:ascii="Calibri" w:hAnsi="Calibri" w:cs="Calibri"/>
          <w:highlight w:val="yellow"/>
        </w:rPr>
        <w:t xml:space="preserve"> </w:t>
      </w:r>
      <w:r w:rsidR="006B00F2" w:rsidRPr="006B00F2">
        <w:rPr>
          <w:rFonts w:ascii="Calibri" w:hAnsi="Calibri" w:cs="Calibri"/>
          <w:b/>
          <w:bCs/>
          <w:highlight w:val="yellow"/>
        </w:rPr>
        <w:t>(Somente para as empresas vencedoras de lotes)</w:t>
      </w:r>
      <w:r w:rsidR="006B00F2">
        <w:rPr>
          <w:rFonts w:ascii="Calibri" w:hAnsi="Calibri" w:cs="Calibri"/>
          <w:b/>
          <w:bCs/>
          <w:highlight w:val="yellow"/>
        </w:rPr>
        <w:t xml:space="preserve"> - </w:t>
      </w:r>
      <w:r w:rsidRPr="0012070D">
        <w:rPr>
          <w:rFonts w:ascii="Calibri" w:hAnsi="Calibri" w:cs="Calibri"/>
          <w:highlight w:val="yellow"/>
        </w:rPr>
        <w:t>Na ocasião da assinatura do Contrato a</w:t>
      </w:r>
      <w:r w:rsidR="006B00F2">
        <w:rPr>
          <w:rFonts w:ascii="Calibri" w:hAnsi="Calibri" w:cs="Calibri"/>
          <w:highlight w:val="yellow"/>
        </w:rPr>
        <w:t>(</w:t>
      </w:r>
      <w:r>
        <w:rPr>
          <w:rFonts w:ascii="Calibri" w:hAnsi="Calibri" w:cs="Calibri"/>
          <w:highlight w:val="yellow"/>
        </w:rPr>
        <w:t>s)</w:t>
      </w:r>
      <w:r w:rsidRPr="0012070D">
        <w:rPr>
          <w:rFonts w:ascii="Calibri" w:hAnsi="Calibri" w:cs="Calibri"/>
          <w:highlight w:val="yellow"/>
        </w:rPr>
        <w:t xml:space="preserve"> empresa</w:t>
      </w:r>
      <w:r>
        <w:rPr>
          <w:rFonts w:ascii="Calibri" w:hAnsi="Calibri" w:cs="Calibri"/>
          <w:highlight w:val="yellow"/>
        </w:rPr>
        <w:t xml:space="preserve"> (s)</w:t>
      </w:r>
      <w:r w:rsidRPr="0012070D">
        <w:rPr>
          <w:rFonts w:ascii="Calibri" w:hAnsi="Calibri" w:cs="Calibri"/>
          <w:highlight w:val="yellow"/>
        </w:rPr>
        <w:t xml:space="preserve"> deverá</w:t>
      </w:r>
      <w:r>
        <w:rPr>
          <w:rFonts w:ascii="Calibri" w:hAnsi="Calibri" w:cs="Calibri"/>
          <w:highlight w:val="yellow"/>
        </w:rPr>
        <w:t>(</w:t>
      </w:r>
      <w:proofErr w:type="spellStart"/>
      <w:r>
        <w:rPr>
          <w:rFonts w:ascii="Calibri" w:hAnsi="Calibri" w:cs="Calibri"/>
          <w:highlight w:val="yellow"/>
        </w:rPr>
        <w:t>ão</w:t>
      </w:r>
      <w:proofErr w:type="spellEnd"/>
      <w:r>
        <w:rPr>
          <w:rFonts w:ascii="Calibri" w:hAnsi="Calibri" w:cs="Calibri"/>
          <w:highlight w:val="yellow"/>
        </w:rPr>
        <w:t>)</w:t>
      </w:r>
      <w:r w:rsidRPr="0012070D">
        <w:rPr>
          <w:rFonts w:ascii="Calibri" w:hAnsi="Calibri" w:cs="Calibri"/>
          <w:highlight w:val="yellow"/>
        </w:rPr>
        <w:t xml:space="preserve"> apresentar:</w:t>
      </w:r>
    </w:p>
    <w:p w14:paraId="66FEE0BE" w14:textId="284E3FE3"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b/>
          <w:bCs/>
          <w:highlight w:val="yellow"/>
        </w:rPr>
        <w:t>8.8.3.1</w:t>
      </w:r>
      <w:r>
        <w:rPr>
          <w:rFonts w:ascii="Calibri" w:hAnsi="Calibri" w:cs="Calibri"/>
          <w:highlight w:val="yellow"/>
        </w:rPr>
        <w:t xml:space="preserve"> - </w:t>
      </w:r>
      <w:r w:rsidRPr="0012070D">
        <w:rPr>
          <w:rFonts w:ascii="Calibri" w:hAnsi="Calibri" w:cs="Calibri"/>
          <w:b/>
          <w:bCs/>
          <w:highlight w:val="yellow"/>
        </w:rPr>
        <w:t>Licença Ambiental de Operação – LAO:</w:t>
      </w:r>
      <w:r w:rsidRPr="0012070D">
        <w:rPr>
          <w:rFonts w:ascii="Calibri" w:hAnsi="Calibri" w:cs="Calibri"/>
          <w:highlight w:val="yellow"/>
        </w:rPr>
        <w:t xml:space="preserve"> Será exigida a apresentação de Licença Ambiental de Operação válida, emitida por órgão ambiental competente, com escopo compatível com as atividades de coleta, transporte, armazenamento, tratamento ou destinação final de resíduos, conforme o lote. Fundamentação legal:  Lei nº 12.305/2010 (PNRS); Decreto nº 10.936/2022; Resolução CONAMA nº 237/1997; ABNT NBR 10004/2004.</w:t>
      </w:r>
    </w:p>
    <w:p w14:paraId="5B00C4FE" w14:textId="73243E4E"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b/>
          <w:bCs/>
          <w:highlight w:val="yellow"/>
        </w:rPr>
        <w:t>8.8.</w:t>
      </w:r>
      <w:r>
        <w:rPr>
          <w:rFonts w:ascii="Calibri" w:hAnsi="Calibri" w:cs="Calibri"/>
          <w:b/>
          <w:bCs/>
          <w:highlight w:val="yellow"/>
        </w:rPr>
        <w:t>3.2</w:t>
      </w:r>
      <w:r w:rsidRPr="0012070D">
        <w:rPr>
          <w:rFonts w:ascii="Calibri" w:hAnsi="Calibri" w:cs="Calibri"/>
          <w:b/>
          <w:bCs/>
          <w:highlight w:val="yellow"/>
        </w:rPr>
        <w:t xml:space="preserve"> -</w:t>
      </w:r>
      <w:r w:rsidRPr="0012070D">
        <w:rPr>
          <w:rFonts w:ascii="Calibri" w:hAnsi="Calibri" w:cs="Calibri"/>
          <w:highlight w:val="yellow"/>
        </w:rPr>
        <w:t xml:space="preserve"> </w:t>
      </w:r>
      <w:r w:rsidRPr="0012070D">
        <w:rPr>
          <w:rFonts w:ascii="Calibri" w:hAnsi="Calibri" w:cs="Calibri"/>
          <w:b/>
          <w:bCs/>
          <w:highlight w:val="yellow"/>
        </w:rPr>
        <w:t>Licença de Operação de Transporte de Produtos Perigosos Classe I – TPP:</w:t>
      </w:r>
      <w:r w:rsidRPr="0012070D">
        <w:rPr>
          <w:rFonts w:ascii="Calibri" w:hAnsi="Calibri" w:cs="Calibri"/>
          <w:highlight w:val="yellow"/>
        </w:rPr>
        <w:t xml:space="preserve">  Nos termos da Resolução ANTT nº 5.947/2021, será exigida a apresentação de licença válida para transporte de resíduos perigosos, nos seguintes casos:</w:t>
      </w:r>
    </w:p>
    <w:p w14:paraId="47923AA9"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Obrigatória nos seguintes lotes:</w:t>
      </w:r>
    </w:p>
    <w:p w14:paraId="4FE13EEF"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·Lotes 5 e 6 – Resíduos químicos (perigosos, inflamáveis, tóxicos);</w:t>
      </w:r>
    </w:p>
    <w:p w14:paraId="0F3832FD"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 xml:space="preserve">·Lotes 7 e 8 – Resíduos hospitalares e contaminantes (RSS – Grupo A1 e </w:t>
      </w:r>
      <w:proofErr w:type="spellStart"/>
      <w:r w:rsidRPr="0012070D">
        <w:rPr>
          <w:rFonts w:ascii="Calibri" w:hAnsi="Calibri" w:cs="Calibri"/>
          <w:highlight w:val="yellow"/>
        </w:rPr>
        <w:t>E</w:t>
      </w:r>
      <w:proofErr w:type="spellEnd"/>
      <w:r w:rsidRPr="0012070D">
        <w:rPr>
          <w:rFonts w:ascii="Calibri" w:hAnsi="Calibri" w:cs="Calibri"/>
          <w:highlight w:val="yellow"/>
        </w:rPr>
        <w:t>);</w:t>
      </w:r>
    </w:p>
    <w:p w14:paraId="7A08D76B" w14:textId="77777777" w:rsidR="0012070D" w:rsidRPr="0012070D" w:rsidRDefault="0012070D" w:rsidP="0012070D">
      <w:pPr>
        <w:pStyle w:val="Corpodetexto"/>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highlight w:val="yellow"/>
        </w:rPr>
      </w:pPr>
      <w:r w:rsidRPr="0012070D">
        <w:rPr>
          <w:rFonts w:ascii="Calibri" w:hAnsi="Calibri" w:cs="Calibri"/>
          <w:highlight w:val="yellow"/>
        </w:rPr>
        <w:t>·Lote 9 – Resíduos biológicos com risco sanitário (potencial Grupo A1 ou A4).</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2A6867BB"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12070D">
        <w:rPr>
          <w:rFonts w:ascii="Calibri" w:hAnsi="Calibri" w:cs="Calibri"/>
        </w:rPr>
        <w:t xml:space="preserve">apresentar o </w:t>
      </w:r>
      <w:r w:rsidR="00D84E0F" w:rsidRPr="0012070D">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2070D" w:rsidRPr="0012070D">
            <w:rPr>
              <w:rFonts w:asciiTheme="minorHAnsi" w:hAnsiTheme="minorHAnsi" w:cstheme="minorHAnsi"/>
              <w:b/>
            </w:rPr>
            <w:t>por lote</w:t>
          </w:r>
        </w:sdtContent>
      </w:sdt>
      <w:r w:rsidR="00D84E0F" w:rsidRPr="0012070D">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lastRenderedPageBreak/>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lastRenderedPageBreak/>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12070D" w:rsidRDefault="00F971E0" w:rsidP="00D02F2F">
      <w:pPr>
        <w:ind w:firstLine="142"/>
        <w:jc w:val="both"/>
        <w:rPr>
          <w:rFonts w:ascii="Calibri" w:hAnsi="Calibri"/>
          <w:bCs/>
        </w:rPr>
      </w:pPr>
      <w:r w:rsidRPr="0012070D">
        <w:rPr>
          <w:rFonts w:ascii="Calibri" w:hAnsi="Calibri"/>
          <w:b/>
        </w:rPr>
        <w:t>11.</w:t>
      </w:r>
      <w:r w:rsidR="00B06A9A" w:rsidRPr="0012070D">
        <w:rPr>
          <w:rFonts w:ascii="Calibri" w:hAnsi="Calibri"/>
          <w:b/>
        </w:rPr>
        <w:t>9</w:t>
      </w:r>
      <w:r w:rsidRPr="0012070D">
        <w:rPr>
          <w:rFonts w:ascii="Calibri" w:hAnsi="Calibri"/>
          <w:b/>
        </w:rPr>
        <w:t>.2</w:t>
      </w:r>
      <w:r w:rsidRPr="0012070D">
        <w:rPr>
          <w:rFonts w:ascii="Calibri" w:hAnsi="Calibri"/>
        </w:rPr>
        <w:t xml:space="preserve"> – </w:t>
      </w:r>
      <w:r w:rsidRPr="0012070D">
        <w:rPr>
          <w:rFonts w:ascii="Calibri" w:hAnsi="Calibri"/>
          <w:bCs/>
        </w:rPr>
        <w:t>O valor d</w:t>
      </w:r>
      <w:r w:rsidR="00661F91" w:rsidRPr="0012070D">
        <w:rPr>
          <w:rFonts w:ascii="Calibri" w:hAnsi="Calibri"/>
          <w:bCs/>
        </w:rPr>
        <w:t>a ARP</w:t>
      </w:r>
      <w:r w:rsidRPr="0012070D">
        <w:rPr>
          <w:rFonts w:ascii="Calibri" w:hAnsi="Calibri"/>
          <w:bCs/>
        </w:rPr>
        <w:t xml:space="preserve"> poderá ser reajustado, desde que solicitado formalmente pela contratada, observado o interregno mínimo de um ano </w:t>
      </w:r>
      <w:r w:rsidR="00EC273A" w:rsidRPr="0012070D">
        <w:rPr>
          <w:rFonts w:ascii="Calibri" w:hAnsi="Calibri"/>
          <w:bCs/>
        </w:rPr>
        <w:t>a contar do início de sua vigência</w:t>
      </w:r>
      <w:r w:rsidRPr="0012070D">
        <w:rPr>
          <w:rFonts w:ascii="Calibri" w:hAnsi="Calibri"/>
          <w:bCs/>
        </w:rPr>
        <w:t>.</w:t>
      </w:r>
    </w:p>
    <w:p w14:paraId="47772345" w14:textId="3BB6F2BD" w:rsidR="00F971E0" w:rsidRPr="0012070D" w:rsidRDefault="00F971E0" w:rsidP="00D02F2F">
      <w:pPr>
        <w:ind w:firstLine="142"/>
        <w:jc w:val="both"/>
        <w:rPr>
          <w:rFonts w:ascii="Calibri" w:hAnsi="Calibri"/>
          <w:bCs/>
        </w:rPr>
      </w:pPr>
      <w:r w:rsidRPr="0012070D">
        <w:rPr>
          <w:rFonts w:ascii="Calibri" w:hAnsi="Calibri"/>
          <w:b/>
        </w:rPr>
        <w:t>11.</w:t>
      </w:r>
      <w:r w:rsidR="00B06A9A" w:rsidRPr="0012070D">
        <w:rPr>
          <w:rFonts w:ascii="Calibri" w:hAnsi="Calibri"/>
          <w:b/>
        </w:rPr>
        <w:t>9</w:t>
      </w:r>
      <w:r w:rsidRPr="0012070D">
        <w:rPr>
          <w:rFonts w:ascii="Calibri" w:hAnsi="Calibri"/>
          <w:b/>
        </w:rPr>
        <w:t>.2.1 -</w:t>
      </w:r>
      <w:r w:rsidRPr="0012070D">
        <w:rPr>
          <w:rFonts w:ascii="Calibri" w:hAnsi="Calibri"/>
          <w:bCs/>
        </w:rPr>
        <w:t xml:space="preserve"> O índice de reajuste será o Índice Nacional de Preços ao Consumidor Amplo - IPCA, ou índice que vier a substituí-lo;</w:t>
      </w:r>
    </w:p>
    <w:p w14:paraId="26562D8C" w14:textId="03A84874" w:rsidR="00F971E0" w:rsidRPr="0012070D" w:rsidRDefault="00F971E0" w:rsidP="00D02F2F">
      <w:pPr>
        <w:ind w:firstLine="142"/>
        <w:jc w:val="both"/>
        <w:rPr>
          <w:rFonts w:ascii="Calibri" w:hAnsi="Calibri"/>
          <w:bCs/>
        </w:rPr>
      </w:pPr>
      <w:r w:rsidRPr="0012070D">
        <w:rPr>
          <w:rFonts w:ascii="Calibri" w:hAnsi="Calibri"/>
          <w:b/>
        </w:rPr>
        <w:t>11.</w:t>
      </w:r>
      <w:r w:rsidR="00B06A9A" w:rsidRPr="0012070D">
        <w:rPr>
          <w:rFonts w:ascii="Calibri" w:hAnsi="Calibri"/>
          <w:b/>
        </w:rPr>
        <w:t>9</w:t>
      </w:r>
      <w:r w:rsidRPr="0012070D">
        <w:rPr>
          <w:rFonts w:ascii="Calibri" w:hAnsi="Calibri"/>
          <w:b/>
        </w:rPr>
        <w:t>.2.2 -</w:t>
      </w:r>
      <w:r w:rsidRPr="0012070D">
        <w:rPr>
          <w:rFonts w:ascii="Calibri" w:hAnsi="Calibri"/>
          <w:bCs/>
        </w:rPr>
        <w:t xml:space="preserve"> Será utilizado o acumulado do índice dos últimos 12 meses </w:t>
      </w:r>
      <w:r w:rsidR="00EC273A" w:rsidRPr="0012070D">
        <w:rPr>
          <w:rFonts w:ascii="Calibri" w:hAnsi="Calibri"/>
          <w:bCs/>
        </w:rPr>
        <w:t>a contar do início da vigência da ARP</w:t>
      </w:r>
      <w:r w:rsidRPr="0012070D">
        <w:rPr>
          <w:rFonts w:ascii="Calibri" w:hAnsi="Calibri"/>
          <w:bCs/>
        </w:rPr>
        <w:t>;</w:t>
      </w:r>
    </w:p>
    <w:p w14:paraId="0016DC0F" w14:textId="5725A407" w:rsidR="00F971E0" w:rsidRDefault="00F971E0" w:rsidP="00F971E0">
      <w:pPr>
        <w:ind w:firstLine="142"/>
        <w:jc w:val="both"/>
        <w:rPr>
          <w:rFonts w:ascii="Calibri" w:hAnsi="Calibri"/>
          <w:b/>
          <w:bCs/>
        </w:rPr>
      </w:pPr>
      <w:r w:rsidRPr="0012070D">
        <w:rPr>
          <w:rFonts w:ascii="Calibri" w:hAnsi="Calibri"/>
          <w:b/>
        </w:rPr>
        <w:t>11.</w:t>
      </w:r>
      <w:r w:rsidR="00B06A9A" w:rsidRPr="0012070D">
        <w:rPr>
          <w:rFonts w:ascii="Calibri" w:hAnsi="Calibri"/>
          <w:b/>
        </w:rPr>
        <w:t>9</w:t>
      </w:r>
      <w:r w:rsidRPr="0012070D">
        <w:rPr>
          <w:rFonts w:ascii="Calibri" w:hAnsi="Calibri"/>
          <w:b/>
        </w:rPr>
        <w:t>.2.3 -</w:t>
      </w:r>
      <w:r w:rsidRPr="0012070D">
        <w:rPr>
          <w:rFonts w:ascii="Calibri" w:hAnsi="Calibri"/>
          <w:bCs/>
        </w:rPr>
        <w:t xml:space="preserve"> Os reajustes a</w:t>
      </w:r>
      <w:r w:rsidRPr="00F971E0">
        <w:rPr>
          <w:rFonts w:ascii="Calibri" w:hAnsi="Calibri"/>
          <w:bCs/>
        </w:rPr>
        <w:t xml:space="preserve">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lastRenderedPageBreak/>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lastRenderedPageBreak/>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0C035401"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12070D">
        <w:rPr>
          <w:rFonts w:ascii="Calibri" w:hAnsi="Calibri" w:cs="Calibri"/>
          <w:b/>
        </w:rPr>
        <w:t xml:space="preserve">UDESC </w:t>
      </w:r>
      <w:r w:rsidR="0012070D" w:rsidRPr="0012070D">
        <w:rPr>
          <w:rFonts w:ascii="Calibri" w:hAnsi="Calibri" w:cs="Calibri"/>
          <w:b/>
        </w:rPr>
        <w:t>16798</w:t>
      </w:r>
      <w:r w:rsidR="008D28D0" w:rsidRPr="0012070D">
        <w:rPr>
          <w:rFonts w:ascii="Calibri" w:hAnsi="Calibri" w:cs="Calibri"/>
          <w:b/>
        </w:rPr>
        <w:t>/202</w:t>
      </w:r>
      <w:r w:rsidR="0012070D" w:rsidRPr="0012070D">
        <w:rPr>
          <w:rFonts w:ascii="Calibri" w:hAnsi="Calibri" w:cs="Calibri"/>
          <w:b/>
        </w:rPr>
        <w:t>5</w:t>
      </w:r>
      <w:r w:rsidR="008D28D0" w:rsidRPr="0012070D">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6F67D27C" w14:textId="77777777" w:rsidR="0012070D" w:rsidRPr="0012070D" w:rsidRDefault="0012070D" w:rsidP="0012070D">
      <w:pPr>
        <w:jc w:val="both"/>
        <w:rPr>
          <w:rFonts w:ascii="Calibri" w:hAnsi="Calibri" w:cs="Calibri"/>
          <w:szCs w:val="22"/>
          <w:highlight w:val="yellow"/>
        </w:rPr>
      </w:pPr>
      <w:r w:rsidRPr="0012070D">
        <w:rPr>
          <w:rFonts w:ascii="Calibri" w:hAnsi="Calibri" w:cs="Calibri"/>
          <w:b/>
          <w:bCs/>
          <w:szCs w:val="22"/>
          <w:highlight w:val="yellow"/>
        </w:rPr>
        <w:t>14.4 – Será permitida a subcontratação do objeto deste edital conforme a seguir:</w:t>
      </w:r>
      <w:r w:rsidRPr="0012070D">
        <w:rPr>
          <w:rFonts w:ascii="Calibri" w:hAnsi="Calibri" w:cs="Calibri"/>
          <w:szCs w:val="22"/>
          <w:highlight w:val="yellow"/>
        </w:rPr>
        <w:t xml:space="preserve"> Tendo em vista o </w:t>
      </w:r>
    </w:p>
    <w:p w14:paraId="7D02D069"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expressivo número de empresas existentes locadoras de caçambas, e o pequeno número de empresas </w:t>
      </w:r>
    </w:p>
    <w:p w14:paraId="7002459A"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existentes capazes de realizar a destinação final dos objetos recolhidos; bem como, a necessidade </w:t>
      </w:r>
    </w:p>
    <w:p w14:paraId="22350FB8"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de, em casos específicos, as empresas de coleta de resíduos subcontratarem serviços de destinação </w:t>
      </w:r>
    </w:p>
    <w:p w14:paraId="68A8D989"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final dos materiais recolhidos, a UDESC autoriza, exclusivamente no tocante à destinação e </w:t>
      </w:r>
    </w:p>
    <w:p w14:paraId="30AE58DA"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disposição final dos objetos/materiais/resíduos recolhidos, que a empresa Contratada subcontrate </w:t>
      </w:r>
    </w:p>
    <w:p w14:paraId="2B93753E"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uma ou mais empresas para a realização destes serviços. Independente da atividade desenvolvida pela </w:t>
      </w:r>
    </w:p>
    <w:p w14:paraId="5305A164"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empresa Contratada, esta será a única responsável pelos serviços prestados, não podendo, sob hipótese </w:t>
      </w:r>
    </w:p>
    <w:p w14:paraId="1A0D5950"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alguma, transferir à(s) sua(s) subcontratada(s) a responsabilidade por ela assumida frente à UDESC. Caso </w:t>
      </w:r>
    </w:p>
    <w:p w14:paraId="0D281FB1"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a empresa utilize instalações de tratamento de terceiros para o pós-tratamento dos rejeitos, a </w:t>
      </w:r>
    </w:p>
    <w:p w14:paraId="575483AB" w14:textId="77777777" w:rsidR="0012070D" w:rsidRPr="0012070D" w:rsidRDefault="0012070D" w:rsidP="0012070D">
      <w:pPr>
        <w:jc w:val="both"/>
        <w:rPr>
          <w:rFonts w:ascii="Calibri" w:hAnsi="Calibri" w:cs="Calibri"/>
          <w:szCs w:val="22"/>
          <w:highlight w:val="yellow"/>
        </w:rPr>
      </w:pPr>
      <w:r w:rsidRPr="0012070D">
        <w:rPr>
          <w:rFonts w:ascii="Calibri" w:hAnsi="Calibri" w:cs="Calibri"/>
          <w:szCs w:val="22"/>
          <w:highlight w:val="yellow"/>
        </w:rPr>
        <w:t xml:space="preserve">Contratada deverá portar documento referente às autorizações e licenças da empresa subcontratada </w:t>
      </w:r>
    </w:p>
    <w:p w14:paraId="6831B8E7" w14:textId="64107E0F" w:rsidR="0012070D" w:rsidRPr="00937F04" w:rsidRDefault="0012070D" w:rsidP="0012070D">
      <w:pPr>
        <w:jc w:val="both"/>
        <w:rPr>
          <w:rFonts w:ascii="Calibri" w:hAnsi="Calibri" w:cs="Calibri"/>
          <w:szCs w:val="22"/>
        </w:rPr>
      </w:pPr>
      <w:r w:rsidRPr="0012070D">
        <w:rPr>
          <w:rFonts w:ascii="Calibri" w:hAnsi="Calibri" w:cs="Calibri"/>
          <w:szCs w:val="22"/>
          <w:highlight w:val="yellow"/>
        </w:rPr>
        <w:t>para o desenvolvimento das atividades envolvidas.</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137F5F08" w:rsidR="003206AA" w:rsidRPr="00D84E0F" w:rsidRDefault="00A65901"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B00F2" w:rsidRPr="006B00F2">
            <w:rPr>
              <w:rFonts w:asciiTheme="minorHAnsi" w:hAnsiTheme="minorHAnsi" w:cstheme="minorHAnsi"/>
              <w:b/>
            </w:rPr>
            <w:t>Florianópolis/SC</w:t>
          </w:r>
        </w:sdtContent>
      </w:sdt>
      <w:r w:rsidR="006F0DFF" w:rsidRPr="006B00F2">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10-08T00:00:00Z">
            <w:dateFormat w:val="d' de 'MMMM' de 'yyyy"/>
            <w:lid w:val="pt-BR"/>
            <w:storeMappedDataAs w:val="dateTime"/>
            <w:calendar w:val="gregorian"/>
          </w:date>
        </w:sdtPr>
        <w:sdtEndPr/>
        <w:sdtContent>
          <w:r w:rsidR="006B00F2" w:rsidRPr="006B00F2">
            <w:rPr>
              <w:rFonts w:asciiTheme="minorHAnsi" w:hAnsiTheme="minorHAnsi" w:cstheme="minorHAnsi"/>
              <w:b/>
            </w:rPr>
            <w:t>8 de outubro de 2025</w:t>
          </w:r>
        </w:sdtContent>
      </w:sdt>
      <w:r w:rsidR="00D84E0F" w:rsidRPr="006B00F2">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C28FC6E"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6B00F2" w:rsidRPr="006B00F2">
        <w:rPr>
          <w:rFonts w:ascii="Calibri" w:hAnsi="Calibri" w:cs="Calibri"/>
          <w:b/>
        </w:rPr>
        <w:t>1701</w:t>
      </w:r>
      <w:r w:rsidR="00F2392A" w:rsidRPr="006B00F2">
        <w:rPr>
          <w:rFonts w:ascii="Calibri" w:hAnsi="Calibri" w:cs="Calibri"/>
          <w:b/>
        </w:rPr>
        <w:t>/20</w:t>
      </w:r>
      <w:r w:rsidR="00095A81" w:rsidRPr="006B00F2">
        <w:rPr>
          <w:rFonts w:ascii="Calibri" w:hAnsi="Calibri" w:cs="Calibri"/>
          <w:b/>
        </w:rPr>
        <w:t>2</w:t>
      </w:r>
      <w:r w:rsidR="003618FC" w:rsidRPr="006B00F2">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8A02C8C" w:rsidR="00082D65" w:rsidRDefault="00082D65" w:rsidP="00082D65">
      <w:pPr>
        <w:jc w:val="center"/>
        <w:rPr>
          <w:rFonts w:ascii="Calibri" w:hAnsi="Calibri" w:cs="Calibri"/>
          <w:b/>
        </w:rPr>
      </w:pPr>
      <w:r w:rsidRPr="00A36C4C">
        <w:rPr>
          <w:rFonts w:ascii="Calibri" w:hAnsi="Calibri" w:cs="Calibri"/>
          <w:b/>
        </w:rPr>
        <w:t xml:space="preserve">PREGÃO ELETRÔNICO Nº </w:t>
      </w:r>
      <w:r w:rsidR="006B00F2" w:rsidRPr="006B00F2">
        <w:rPr>
          <w:rFonts w:ascii="Calibri" w:hAnsi="Calibri" w:cs="Calibri"/>
          <w:b/>
        </w:rPr>
        <w:t>1701</w:t>
      </w:r>
      <w:r w:rsidR="00F2392A" w:rsidRPr="006B00F2">
        <w:rPr>
          <w:rFonts w:ascii="Calibri" w:hAnsi="Calibri" w:cs="Calibri"/>
          <w:b/>
        </w:rPr>
        <w:t>/20</w:t>
      </w:r>
      <w:r w:rsidR="00095A81" w:rsidRPr="006B00F2">
        <w:rPr>
          <w:rFonts w:ascii="Calibri" w:hAnsi="Calibri" w:cs="Calibri"/>
          <w:b/>
        </w:rPr>
        <w:t>2</w:t>
      </w:r>
      <w:r w:rsidR="003618FC" w:rsidRPr="006B00F2">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75902636"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6B00F2">
        <w:rPr>
          <w:rFonts w:ascii="Calibri" w:hAnsi="Calibri"/>
          <w:sz w:val="24"/>
          <w14:shadow w14:blurRad="0" w14:dist="0" w14:dir="0" w14:sx="0" w14:sy="0" w14:kx="0" w14:ky="0" w14:algn="none">
            <w14:srgbClr w14:val="000000"/>
          </w14:shadow>
        </w:rPr>
        <w:t xml:space="preserve">nº </w:t>
      </w:r>
      <w:r w:rsidR="006B00F2" w:rsidRPr="006B00F2">
        <w:rPr>
          <w:rFonts w:ascii="Calibri" w:hAnsi="Calibri"/>
          <w:sz w:val="24"/>
          <w14:shadow w14:blurRad="0" w14:dist="0" w14:dir="0" w14:sx="0" w14:sy="0" w14:kx="0" w14:ky="0" w14:algn="none">
            <w14:srgbClr w14:val="000000"/>
          </w14:shadow>
        </w:rPr>
        <w:t>1701</w:t>
      </w:r>
      <w:r w:rsidRPr="006B00F2">
        <w:rPr>
          <w:rFonts w:ascii="Calibri" w:hAnsi="Calibri"/>
          <w:sz w:val="24"/>
          <w14:shadow w14:blurRad="0" w14:dist="0" w14:dir="0" w14:sx="0" w14:sy="0" w14:kx="0" w14:ky="0" w14:algn="none">
            <w14:srgbClr w14:val="000000"/>
          </w14:shadow>
        </w:rPr>
        <w:t>/202</w:t>
      </w:r>
      <w:r w:rsidR="003618FC" w:rsidRPr="006B00F2">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1B09B6E5"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6B00F2" w:rsidRPr="006B00F2">
        <w:rPr>
          <w:rFonts w:ascii="Calibri" w:hAnsi="Calibri" w:cs="Calibri"/>
          <w:bCs/>
          <w:sz w:val="24"/>
        </w:rPr>
        <w:t>1701</w:t>
      </w:r>
      <w:r w:rsidRPr="006B00F2">
        <w:rPr>
          <w:rFonts w:ascii="Calibri" w:hAnsi="Calibri" w:cs="Calibri"/>
          <w:bCs/>
          <w:sz w:val="24"/>
        </w:rPr>
        <w:t>/202</w:t>
      </w:r>
      <w:r w:rsidR="003618FC" w:rsidRPr="006B00F2">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8071251" w:rsidR="00746E60" w:rsidRDefault="00A65901"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B00F2">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78E0F79B"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6B00F2">
        <w:rPr>
          <w:rFonts w:ascii="Calibri" w:hAnsi="Calibri"/>
          <w:sz w:val="24"/>
          <w14:shadow w14:blurRad="0" w14:dist="0" w14:dir="0" w14:sx="0" w14:sy="0" w14:kx="0" w14:ky="0" w14:algn="none">
            <w14:srgbClr w14:val="000000"/>
          </w14:shadow>
        </w:rPr>
        <w:t xml:space="preserve">nº </w:t>
      </w:r>
      <w:r w:rsidR="006B00F2" w:rsidRPr="006B00F2">
        <w:rPr>
          <w:rFonts w:ascii="Calibri" w:hAnsi="Calibri"/>
          <w:sz w:val="24"/>
          <w14:shadow w14:blurRad="0" w14:dist="0" w14:dir="0" w14:sx="0" w14:sy="0" w14:kx="0" w14:ky="0" w14:algn="none">
            <w14:srgbClr w14:val="000000"/>
          </w14:shadow>
        </w:rPr>
        <w:t>1701</w:t>
      </w:r>
      <w:r w:rsidR="00F2392A" w:rsidRPr="006B00F2">
        <w:rPr>
          <w:rFonts w:ascii="Calibri" w:hAnsi="Calibri"/>
          <w:sz w:val="24"/>
          <w14:shadow w14:blurRad="0" w14:dist="0" w14:dir="0" w14:sx="0" w14:sy="0" w14:kx="0" w14:ky="0" w14:algn="none">
            <w14:srgbClr w14:val="000000"/>
          </w14:shadow>
        </w:rPr>
        <w:t>/20</w:t>
      </w:r>
      <w:r w:rsidR="00095A81" w:rsidRPr="006B00F2">
        <w:rPr>
          <w:rFonts w:ascii="Calibri" w:hAnsi="Calibri"/>
          <w:sz w:val="24"/>
          <w14:shadow w14:blurRad="0" w14:dist="0" w14:dir="0" w14:sx="0" w14:sy="0" w14:kx="0" w14:ky="0" w14:algn="none">
            <w14:srgbClr w14:val="000000"/>
          </w14:shadow>
        </w:rPr>
        <w:t>2</w:t>
      </w:r>
      <w:r w:rsidR="003618FC" w:rsidRPr="006B00F2">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1C67FE98" w:rsidR="00F81BF6" w:rsidRPr="009B21AF" w:rsidRDefault="006B00F2" w:rsidP="00F81BF6">
      <w:pPr>
        <w:pStyle w:val="Recuodecorpodetexto2"/>
        <w:spacing w:line="240" w:lineRule="auto"/>
        <w:ind w:left="3827"/>
        <w:jc w:val="both"/>
        <w:rPr>
          <w:rFonts w:ascii="Calibri" w:hAnsi="Calibri"/>
          <w:bCs/>
          <w:sz w:val="22"/>
          <w:szCs w:val="22"/>
        </w:rPr>
      </w:pPr>
      <w:r w:rsidRPr="006B00F2">
        <w:rPr>
          <w:rFonts w:ascii="Calibri" w:hAnsi="Calibri"/>
          <w:b/>
          <w:sz w:val="22"/>
          <w:szCs w:val="22"/>
        </w:rPr>
        <w:t>CONTRATAÇÃO DE EMPRESA ESPECIALIZADA PARA A PRESTAÇÃO DE SERVIÇOS DE COLETA, TRANSPORTE, TRATAMENTO E DESTINAÇÃO FINAL DE RESÍDUOS DA CONSTRUÇÃO CIVIL, RESÍDUOS QUÍMICOS, LABORATORIAIS, HOSPITALARES, LÂMPADAS E RESÍDUOS DE ANIMAIS DE EXPERIMENTAÇÃO (FEZES, URINA E CARCAÇAS), PARA O CAMPUS I, PARA O CENTRO DE EDUCAÇÃO SUPERIOR DA REGIÃO SUL – CERES E PARA O CENTRO DE EDUCAÇÃO SUPERIOR DA FOZ DO ITAJAÍ – CESFI DA UDESC,</w:t>
      </w:r>
      <w:r>
        <w:rPr>
          <w:rFonts w:ascii="Calibri" w:hAnsi="Calibri"/>
          <w:b/>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6B00F2" w:rsidRDefault="00F81BF6" w:rsidP="00F81BF6">
      <w:pPr>
        <w:pStyle w:val="timesnewroman"/>
        <w:suppressAutoHyphens/>
        <w:spacing w:line="240" w:lineRule="auto"/>
        <w:rPr>
          <w:rFonts w:ascii="Calibri" w:hAnsi="Calibri" w:cs="Calibri"/>
          <w:bCs w:val="0"/>
          <w:lang w:eastAsia="zh-CN"/>
        </w:rPr>
      </w:pPr>
      <w:r w:rsidRPr="006B00F2">
        <w:rPr>
          <w:rFonts w:ascii="Calibri" w:hAnsi="Calibri" w:cs="Calibri"/>
          <w:bCs w:val="0"/>
          <w:lang w:eastAsia="zh-CN"/>
        </w:rPr>
        <w:t>CLÁUSULA PRIMEIRA – Do Objeto e sua Execução</w:t>
      </w:r>
    </w:p>
    <w:p w14:paraId="6298DD41" w14:textId="51DD3821" w:rsidR="00F81BF6" w:rsidRPr="009B21AF" w:rsidRDefault="00A54DA0" w:rsidP="00F81BF6">
      <w:pPr>
        <w:pStyle w:val="Corpodetexto23"/>
        <w:rPr>
          <w:rFonts w:ascii="Calibri" w:hAnsi="Calibri" w:cs="Calibri"/>
          <w:color w:val="auto"/>
          <w:sz w:val="22"/>
          <w:szCs w:val="22"/>
        </w:rPr>
      </w:pPr>
      <w:r w:rsidRPr="006B00F2">
        <w:rPr>
          <w:rFonts w:ascii="Calibri" w:hAnsi="Calibri" w:cs="Calibri"/>
          <w:color w:val="auto"/>
          <w:sz w:val="22"/>
          <w:szCs w:val="22"/>
        </w:rPr>
        <w:t xml:space="preserve">Constitui objeto do presente a </w:t>
      </w:r>
      <w:r w:rsidR="006B00F2" w:rsidRPr="006B00F2">
        <w:rPr>
          <w:rFonts w:ascii="Calibri" w:hAnsi="Calibri" w:cs="Calibri"/>
          <w:b/>
          <w:bCs/>
          <w:color w:val="auto"/>
        </w:rPr>
        <w:t>CONTRATAÇÃO DE EMPRESA ESPECIALIZADA PARA A PRESTAÇÃO DE SERVIÇOS DE COLETA, TRANSPORTE, TRATAMENTO E DESTINAÇÃO FINAL DE RESÍDUOS DA CONSTRUÇÃO CIVIL, RESÍDUOS QUÍMICOS, LABORATORIAIS, HOSPITALARES, LÂMPADAS E RESÍDUOS DE ANIMAIS DE EXPERIMENTAÇÃO (FEZES, URINA E CARCAÇAS), PARA O CAMPUS I, PARA O CENTRO DE EDUCAÇÃO SUPERIOR DA REGIÃO SUL – CERES E PARA O CENTRO DE EDUCAÇÃO SUPERIOR DA FOZ DO ITAJAÍ – CESFI DA UDESC</w:t>
      </w:r>
      <w:r w:rsidR="00F81BF6" w:rsidRPr="006B00F2">
        <w:rPr>
          <w:rFonts w:ascii="Calibri" w:hAnsi="Calibri" w:cs="Calibri"/>
          <w:color w:val="auto"/>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6B00F2"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w:t>
      </w:r>
      <w:r w:rsidRPr="006B00F2">
        <w:rPr>
          <w:rFonts w:ascii="Calibri" w:hAnsi="Calibri" w:cs="Calibri"/>
          <w:bCs/>
          <w:sz w:val="22"/>
          <w:szCs w:val="22"/>
        </w:rPr>
        <w:t xml:space="preserve">quaisquer outros encargos necessários à execução do objeto do Contrato, exceto nos casos previstos no art. </w:t>
      </w:r>
      <w:r w:rsidR="00B034D3" w:rsidRPr="006B00F2">
        <w:rPr>
          <w:rFonts w:ascii="Calibri" w:hAnsi="Calibri" w:cs="Calibri"/>
          <w:bCs/>
          <w:sz w:val="22"/>
          <w:szCs w:val="22"/>
        </w:rPr>
        <w:t>124, inciso II, letra “d” da Lei 14.133/21</w:t>
      </w:r>
      <w:r w:rsidRPr="006B00F2">
        <w:rPr>
          <w:rFonts w:ascii="Calibri" w:hAnsi="Calibri" w:cs="Calibri"/>
          <w:bCs/>
          <w:sz w:val="22"/>
          <w:szCs w:val="22"/>
        </w:rPr>
        <w:t>.</w:t>
      </w:r>
    </w:p>
    <w:p w14:paraId="4A272CB7" w14:textId="7CE1A6C1" w:rsidR="00F971E0" w:rsidRPr="006B00F2" w:rsidRDefault="00F971E0" w:rsidP="00F971E0">
      <w:pPr>
        <w:jc w:val="both"/>
        <w:rPr>
          <w:rFonts w:ascii="Calibri" w:hAnsi="Calibri"/>
          <w:bCs/>
          <w:sz w:val="22"/>
          <w:szCs w:val="22"/>
        </w:rPr>
      </w:pPr>
      <w:r w:rsidRPr="006B00F2">
        <w:rPr>
          <w:rFonts w:ascii="Calibri" w:hAnsi="Calibri"/>
          <w:b/>
          <w:sz w:val="22"/>
          <w:szCs w:val="22"/>
        </w:rPr>
        <w:t xml:space="preserve">III - </w:t>
      </w:r>
      <w:r w:rsidRPr="006B00F2">
        <w:rPr>
          <w:rFonts w:ascii="Calibri" w:hAnsi="Calibri"/>
          <w:bCs/>
          <w:sz w:val="22"/>
          <w:szCs w:val="22"/>
        </w:rPr>
        <w:t xml:space="preserve">O valor do contrato poderá ser reajustado, desde que solicitado formalmente pela contratada, </w:t>
      </w:r>
      <w:r w:rsidR="002239FA" w:rsidRPr="006B00F2">
        <w:rPr>
          <w:rFonts w:ascii="Calibri" w:hAnsi="Calibri"/>
          <w:bCs/>
          <w:sz w:val="22"/>
          <w:szCs w:val="22"/>
        </w:rPr>
        <w:t xml:space="preserve">observado o interregno mínimo de um ano a contar do início de sua vigência </w:t>
      </w:r>
      <w:r w:rsidRPr="006B00F2">
        <w:rPr>
          <w:rFonts w:ascii="Calibri" w:hAnsi="Calibri"/>
          <w:bCs/>
          <w:sz w:val="22"/>
          <w:szCs w:val="22"/>
        </w:rPr>
        <w:t>e da seguinte forma:</w:t>
      </w:r>
    </w:p>
    <w:p w14:paraId="5BEB4517" w14:textId="372F8D07" w:rsidR="00F971E0" w:rsidRPr="006B00F2" w:rsidRDefault="000D368A" w:rsidP="000D368A">
      <w:pPr>
        <w:jc w:val="both"/>
        <w:rPr>
          <w:rFonts w:ascii="Calibri" w:hAnsi="Calibri"/>
          <w:bCs/>
          <w:sz w:val="22"/>
          <w:szCs w:val="22"/>
        </w:rPr>
      </w:pPr>
      <w:r w:rsidRPr="006B00F2">
        <w:rPr>
          <w:rFonts w:ascii="Calibri" w:hAnsi="Calibri"/>
          <w:b/>
          <w:sz w:val="22"/>
          <w:szCs w:val="22"/>
        </w:rPr>
        <w:t>IV</w:t>
      </w:r>
      <w:r w:rsidR="00F971E0" w:rsidRPr="006B00F2">
        <w:rPr>
          <w:rFonts w:ascii="Calibri" w:hAnsi="Calibri"/>
          <w:bCs/>
          <w:sz w:val="22"/>
          <w:szCs w:val="22"/>
        </w:rPr>
        <w:t xml:space="preserve"> </w:t>
      </w:r>
      <w:r w:rsidRPr="006B00F2">
        <w:rPr>
          <w:rFonts w:ascii="Calibri" w:hAnsi="Calibri"/>
          <w:bCs/>
          <w:sz w:val="22"/>
          <w:szCs w:val="22"/>
        </w:rPr>
        <w:t xml:space="preserve">- </w:t>
      </w:r>
      <w:r w:rsidR="00F971E0" w:rsidRPr="006B00F2">
        <w:rPr>
          <w:rFonts w:ascii="Calibri" w:hAnsi="Calibri"/>
          <w:bCs/>
          <w:sz w:val="22"/>
          <w:szCs w:val="22"/>
        </w:rPr>
        <w:t>O índice de reajuste será o Índice Nacional de Preços ao Consumidor Amplo - IPCA, ou índice que vier a substituí-lo;</w:t>
      </w:r>
    </w:p>
    <w:p w14:paraId="6BC670AC" w14:textId="1B89D081" w:rsidR="00F971E0" w:rsidRPr="006B00F2" w:rsidRDefault="000D368A" w:rsidP="000D368A">
      <w:pPr>
        <w:jc w:val="both"/>
        <w:rPr>
          <w:rFonts w:ascii="Calibri" w:hAnsi="Calibri"/>
          <w:bCs/>
          <w:sz w:val="22"/>
          <w:szCs w:val="22"/>
        </w:rPr>
      </w:pPr>
      <w:r w:rsidRPr="006B00F2">
        <w:rPr>
          <w:rFonts w:ascii="Calibri" w:hAnsi="Calibri"/>
          <w:b/>
          <w:sz w:val="22"/>
          <w:szCs w:val="22"/>
        </w:rPr>
        <w:t xml:space="preserve">V - </w:t>
      </w:r>
      <w:r w:rsidR="00F971E0" w:rsidRPr="006B00F2">
        <w:rPr>
          <w:rFonts w:ascii="Calibri" w:hAnsi="Calibri"/>
          <w:bCs/>
          <w:sz w:val="22"/>
          <w:szCs w:val="22"/>
        </w:rPr>
        <w:t xml:space="preserve">Será utilizado o acumulado do índice dos últimos 12 meses </w:t>
      </w:r>
      <w:r w:rsidR="002239FA" w:rsidRPr="006B00F2">
        <w:rPr>
          <w:rFonts w:ascii="Calibri" w:hAnsi="Calibri"/>
          <w:bCs/>
          <w:sz w:val="22"/>
          <w:szCs w:val="22"/>
        </w:rPr>
        <w:t>a contar do início da vigência da ARP</w:t>
      </w:r>
      <w:r w:rsidR="00F971E0" w:rsidRPr="006B00F2">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6B00F2">
        <w:rPr>
          <w:rFonts w:ascii="Calibri" w:hAnsi="Calibri"/>
          <w:b/>
          <w:sz w:val="22"/>
          <w:szCs w:val="22"/>
        </w:rPr>
        <w:t>VI -</w:t>
      </w:r>
      <w:r w:rsidR="00F971E0" w:rsidRPr="006B00F2">
        <w:rPr>
          <w:rFonts w:ascii="Calibri" w:hAnsi="Calibri"/>
          <w:bCs/>
          <w:sz w:val="22"/>
          <w:szCs w:val="22"/>
        </w:rPr>
        <w:t xml:space="preserve"> Os reajustes a que o contratado </w:t>
      </w:r>
      <w:proofErr w:type="spellStart"/>
      <w:r w:rsidR="00F971E0" w:rsidRPr="006B00F2">
        <w:rPr>
          <w:rFonts w:ascii="Calibri" w:hAnsi="Calibri"/>
          <w:bCs/>
          <w:sz w:val="22"/>
          <w:szCs w:val="22"/>
        </w:rPr>
        <w:t>fizer</w:t>
      </w:r>
      <w:proofErr w:type="spellEnd"/>
      <w:r w:rsidR="00F971E0" w:rsidRPr="006B00F2">
        <w:rPr>
          <w:rFonts w:ascii="Calibri" w:hAnsi="Calibri"/>
          <w:bCs/>
          <w:sz w:val="22"/>
          <w:szCs w:val="22"/>
        </w:rPr>
        <w:t xml:space="preserve"> jus e não forem solicitadas durante a vigência do contrato, serão objeto de preclusão com</w:t>
      </w:r>
      <w:r w:rsidR="00F971E0" w:rsidRPr="00B14C12">
        <w:rPr>
          <w:rFonts w:ascii="Calibri" w:hAnsi="Calibri"/>
          <w:bCs/>
          <w:sz w:val="22"/>
          <w:szCs w:val="22"/>
        </w:rPr>
        <w:t xml:space="preserve">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lastRenderedPageBreak/>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22CCCA0A" w:rsidR="00F81BF6" w:rsidRPr="001112B2" w:rsidRDefault="006B00F2"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65B5AC72" w:rsidR="00F81BF6" w:rsidRPr="001112B2" w:rsidRDefault="006B00F2" w:rsidP="00D439F8">
            <w:pPr>
              <w:snapToGrid w:val="0"/>
              <w:jc w:val="center"/>
              <w:rPr>
                <w:rFonts w:ascii="Calibri" w:hAnsi="Calibri" w:cs="Calibri"/>
                <w:sz w:val="22"/>
                <w:szCs w:val="22"/>
              </w:rPr>
            </w:pPr>
            <w:r>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08E50128" w:rsidR="00F81BF6" w:rsidRPr="001112B2" w:rsidRDefault="006B00F2" w:rsidP="00D439F8">
            <w:pPr>
              <w:snapToGrid w:val="0"/>
              <w:jc w:val="center"/>
              <w:rPr>
                <w:rFonts w:ascii="Calibri" w:hAnsi="Calibri" w:cs="Calibri"/>
                <w:sz w:val="22"/>
                <w:szCs w:val="22"/>
              </w:rPr>
            </w:pPr>
            <w:r>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02FCBAD8"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6B00F2" w:rsidRPr="006B00F2">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 xml:space="preserve">execução contratual </w:t>
      </w:r>
      <w:r w:rsidRPr="008F6971">
        <w:rPr>
          <w:rFonts w:ascii="Calibri" w:hAnsi="Calibri" w:cs="Calibri"/>
          <w:bCs/>
          <w:color w:val="000000"/>
          <w:sz w:val="22"/>
          <w:szCs w:val="22"/>
        </w:rPr>
        <w:lastRenderedPageBreak/>
        <w:t>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67197339"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A65901"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6B00F2">
            <w:rPr>
              <w:rFonts w:asciiTheme="minorHAnsi" w:hAnsiTheme="minorHAnsi" w:cstheme="minorHAnsi"/>
              <w:b/>
            </w:rPr>
            <w:t>Florianópolis/SC</w:t>
          </w:r>
        </w:sdtContent>
      </w:sdt>
      <w:r w:rsidR="00DC6BAC" w:rsidRPr="006B00F2">
        <w:rPr>
          <w:rFonts w:ascii="Calibri" w:hAnsi="Calibri" w:cs="Calibri"/>
          <w:bCs/>
          <w:sz w:val="22"/>
          <w:szCs w:val="22"/>
        </w:rPr>
        <w:t>, conforme datas das assinaturas digitais</w:t>
      </w:r>
      <w:r w:rsidR="00F81BF6" w:rsidRPr="006B00F2">
        <w:rPr>
          <w:rFonts w:ascii="Calibri" w:hAnsi="Calibri" w:cs="Calibri"/>
          <w:bCs/>
          <w:sz w:val="22"/>
          <w:szCs w:val="22"/>
        </w:rPr>
        <w:t>.</w:t>
      </w:r>
    </w:p>
    <w:p w14:paraId="623BFD94" w14:textId="34989D6D" w:rsidR="00F81BF6" w:rsidRPr="006B00F2" w:rsidRDefault="00F81BF6" w:rsidP="006B00F2">
      <w:pPr>
        <w:jc w:val="both"/>
        <w:rPr>
          <w:rFonts w:ascii="Calibri" w:hAnsi="Calibri" w:cs="Calibri"/>
          <w:bCs/>
          <w:sz w:val="22"/>
          <w:szCs w:val="22"/>
        </w:rPr>
      </w:pPr>
      <w:r w:rsidRPr="009B21AF">
        <w:rPr>
          <w:rFonts w:ascii="Calibri" w:eastAsia="Arial" w:hAnsi="Calibri" w:cs="Calibri"/>
          <w:bCs/>
          <w:sz w:val="22"/>
          <w:szCs w:val="22"/>
        </w:rPr>
        <w:t xml:space="preserve"> </w:t>
      </w: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939273C" w14:textId="77777777" w:rsidR="002874CC" w:rsidRDefault="002874CC" w:rsidP="006B00F2">
      <w:pP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6B00F2">
          <w:headerReference w:type="default" r:id="rId18"/>
          <w:footerReference w:type="default" r:id="rId19"/>
          <w:pgSz w:w="11907" w:h="16840" w:code="9"/>
          <w:pgMar w:top="851" w:right="851" w:bottom="709"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1341101D"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6B00F2" w:rsidRPr="006B00F2">
        <w:rPr>
          <w:rFonts w:ascii="Calibri" w:hAnsi="Calibri" w:cs="Arial"/>
          <w:bCs w:val="0"/>
          <w:szCs w:val="22"/>
        </w:rPr>
        <w:t>1701</w:t>
      </w:r>
      <w:r w:rsidR="00F2392A" w:rsidRPr="006B00F2">
        <w:rPr>
          <w:rFonts w:ascii="Calibri" w:hAnsi="Calibri" w:cs="Arial"/>
          <w:bCs w:val="0"/>
          <w:szCs w:val="22"/>
        </w:rPr>
        <w:t>/20</w:t>
      </w:r>
      <w:r w:rsidR="00095A81" w:rsidRPr="006B00F2">
        <w:rPr>
          <w:rFonts w:ascii="Calibri" w:hAnsi="Calibri" w:cs="Arial"/>
          <w:bCs w:val="0"/>
          <w:szCs w:val="22"/>
        </w:rPr>
        <w:t>2</w:t>
      </w:r>
      <w:r w:rsidR="003618FC" w:rsidRPr="006B00F2">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C948CAE" w:rsidR="007A6B3A" w:rsidRPr="005711D8" w:rsidRDefault="00483AF3" w:rsidP="00BB2DC6">
      <w:pPr>
        <w:pStyle w:val="Ttulo8"/>
        <w:rPr>
          <w:rFonts w:ascii="Calibri" w:hAnsi="Calibri"/>
          <w:szCs w:val="22"/>
          <w:lang w:val="pt-PT"/>
        </w:rPr>
      </w:pPr>
      <w:r>
        <w:rPr>
          <w:rFonts w:ascii="Calibri" w:hAnsi="Calibri"/>
          <w:b w:val="0"/>
          <w:szCs w:val="22"/>
          <w:lang w:val="pt-PT"/>
        </w:rPr>
        <w:t>PREGÃO ELETRÔNICO Nº</w:t>
      </w:r>
      <w:r w:rsidR="006B00F2">
        <w:rPr>
          <w:rFonts w:ascii="Calibri" w:hAnsi="Calibri"/>
          <w:b w:val="0"/>
          <w:szCs w:val="22"/>
          <w:lang w:val="pt-PT"/>
        </w:rPr>
        <w:t xml:space="preserve"> </w:t>
      </w:r>
      <w:r w:rsidR="006B00F2" w:rsidRPr="006B00F2">
        <w:rPr>
          <w:rFonts w:ascii="Calibri" w:hAnsi="Calibri"/>
          <w:b w:val="0"/>
          <w:szCs w:val="22"/>
          <w:lang w:val="pt-PT"/>
        </w:rPr>
        <w:t>1701</w:t>
      </w:r>
      <w:r w:rsidR="00F2392A" w:rsidRPr="006B00F2">
        <w:rPr>
          <w:rFonts w:ascii="Calibri" w:hAnsi="Calibri"/>
          <w:b w:val="0"/>
          <w:szCs w:val="22"/>
          <w:lang w:val="pt-PT"/>
        </w:rPr>
        <w:t>/20</w:t>
      </w:r>
      <w:r w:rsidR="00095A81" w:rsidRPr="006B00F2">
        <w:rPr>
          <w:rFonts w:ascii="Calibri" w:hAnsi="Calibri"/>
          <w:b w:val="0"/>
          <w:szCs w:val="22"/>
          <w:lang w:val="pt-PT"/>
        </w:rPr>
        <w:t>2</w:t>
      </w:r>
      <w:r w:rsidR="003618FC" w:rsidRPr="006B00F2">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51E9E41D" w:rsidR="00AE7910" w:rsidRDefault="00AE7910" w:rsidP="00352F71">
    <w:pPr>
      <w:pStyle w:val="Rodap"/>
      <w:tabs>
        <w:tab w:val="clear" w:pos="4419"/>
        <w:tab w:val="center" w:pos="0"/>
      </w:tabs>
      <w:rPr>
        <w:color w:val="0000FF"/>
        <w:sz w:val="14"/>
      </w:rPr>
    </w:pPr>
    <w:r>
      <w:rPr>
        <w:sz w:val="14"/>
      </w:rPr>
      <w:t xml:space="preserve">PE </w:t>
    </w:r>
    <w:r w:rsidR="00F34237" w:rsidRPr="00F34237">
      <w:rPr>
        <w:sz w:val="14"/>
      </w:rPr>
      <w:t>1701</w:t>
    </w:r>
    <w:r w:rsidRPr="00F34237">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41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44F98"/>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3E0D"/>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70D"/>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5AEC"/>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0E0D"/>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9C8"/>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1558"/>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593"/>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32F"/>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0F2"/>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19DD"/>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3E0C"/>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570"/>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C7390"/>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05485"/>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237"/>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986278867">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44F98"/>
    <w:rsid w:val="00163184"/>
    <w:rsid w:val="001C5AEC"/>
    <w:rsid w:val="002611AB"/>
    <w:rsid w:val="003F7607"/>
    <w:rsid w:val="004B2F91"/>
    <w:rsid w:val="00505832"/>
    <w:rsid w:val="0054441A"/>
    <w:rsid w:val="005F14F9"/>
    <w:rsid w:val="006738B0"/>
    <w:rsid w:val="0068032F"/>
    <w:rsid w:val="00695DD5"/>
    <w:rsid w:val="006A5B0C"/>
    <w:rsid w:val="006D7639"/>
    <w:rsid w:val="00712F71"/>
    <w:rsid w:val="008F6EA5"/>
    <w:rsid w:val="00930EA8"/>
    <w:rsid w:val="009A05A2"/>
    <w:rsid w:val="009F3E0C"/>
    <w:rsid w:val="00A1342A"/>
    <w:rsid w:val="00A3182D"/>
    <w:rsid w:val="00AA7AFB"/>
    <w:rsid w:val="00B4559A"/>
    <w:rsid w:val="00BA2BC2"/>
    <w:rsid w:val="00CF12D7"/>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A5B0C"/>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1890</TotalTime>
  <Pages>24</Pages>
  <Words>11633</Words>
  <Characters>62822</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74307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106</cp:revision>
  <cp:lastPrinted>2025-10-08T21:56:00Z</cp:lastPrinted>
  <dcterms:created xsi:type="dcterms:W3CDTF">2020-05-14T18:48:00Z</dcterms:created>
  <dcterms:modified xsi:type="dcterms:W3CDTF">2025-10-08T21:56:00Z</dcterms:modified>
</cp:coreProperties>
</file>